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5841" w14:textId="794ABD00" w:rsidR="003602A9" w:rsidRPr="00D9015B" w:rsidRDefault="003602A9" w:rsidP="003602A9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  <w:r w:rsidR="001265B9">
        <w:rPr>
          <w:rFonts w:ascii="Tahoma" w:hAnsi="Tahoma" w:cs="Tahoma"/>
          <w:b/>
          <w:caps/>
          <w:sz w:val="40"/>
          <w:szCs w:val="40"/>
        </w:rPr>
        <w:t xml:space="preserve">ICT </w:t>
      </w:r>
      <w:r>
        <w:rPr>
          <w:rFonts w:ascii="Tahoma" w:hAnsi="Tahoma" w:cs="Tahoma"/>
          <w:b/>
          <w:caps/>
          <w:sz w:val="40"/>
          <w:szCs w:val="40"/>
        </w:rPr>
        <w:t>vybavení část c</w:t>
      </w:r>
    </w:p>
    <w:p w14:paraId="6B4C98E4" w14:textId="77777777" w:rsidR="003602A9" w:rsidRDefault="003602A9" w:rsidP="003602A9">
      <w:pPr>
        <w:spacing w:after="120" w:line="240" w:lineRule="auto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42678A6A" wp14:editId="1935DE6D">
                <wp:simplePos x="0" y="0"/>
                <wp:positionH relativeFrom="column">
                  <wp:posOffset>-129540</wp:posOffset>
                </wp:positionH>
                <wp:positionV relativeFrom="paragraph">
                  <wp:posOffset>17144</wp:posOffset>
                </wp:positionV>
                <wp:extent cx="6057900" cy="0"/>
                <wp:effectExtent l="0" t="0" r="19050" b="1905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6CD6D" id="Přímá spojnice 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2pt,1.35pt" to="466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</w:p>
    <w:p w14:paraId="74925684" w14:textId="77777777" w:rsidR="003602A9" w:rsidRPr="00C23B34" w:rsidRDefault="003602A9" w:rsidP="003602A9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C23B34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2D0DF12D" w14:textId="77777777" w:rsidR="003602A9" w:rsidRPr="00C23B34" w:rsidRDefault="003602A9" w:rsidP="003602A9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23B34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C23B34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0AEA227E" w14:textId="7816F616" w:rsidR="003602A9" w:rsidRPr="00C23B34" w:rsidRDefault="003602A9" w:rsidP="003602A9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C23B34">
        <w:rPr>
          <w:rFonts w:ascii="Tahoma" w:hAnsi="Tahoma" w:cs="Tahoma"/>
          <w:sz w:val="20"/>
          <w:szCs w:val="20"/>
        </w:rPr>
        <w:t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</w:t>
      </w:r>
      <w:r w:rsidR="00440E81" w:rsidRPr="00C23B34">
        <w:rPr>
          <w:rFonts w:ascii="Tahoma" w:hAnsi="Tahoma" w:cs="Tahoma"/>
          <w:sz w:val="20"/>
          <w:szCs w:val="20"/>
        </w:rPr>
        <w:t xml:space="preserve"> při respektování minimálních parametrů požadovaných dodavatelem</w:t>
      </w:r>
      <w:r w:rsidRPr="00C23B34">
        <w:rPr>
          <w:rFonts w:ascii="Tahoma" w:hAnsi="Tahoma" w:cs="Tahoma"/>
          <w:sz w:val="20"/>
          <w:szCs w:val="20"/>
        </w:rPr>
        <w:t xml:space="preserve">. </w:t>
      </w:r>
    </w:p>
    <w:p w14:paraId="5339F8C4" w14:textId="73FCD5F6" w:rsidR="003602A9" w:rsidRPr="0003222E" w:rsidRDefault="0026064A" w:rsidP="003602A9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23B34">
        <w:rPr>
          <w:rFonts w:ascii="Tahoma" w:hAnsi="Tahoma" w:cs="Tahoma"/>
          <w:b/>
          <w:sz w:val="20"/>
          <w:szCs w:val="20"/>
        </w:rPr>
        <w:t>Detailní popis pořizovaného ICT vybavení tvoří samostatnou</w:t>
      </w:r>
      <w:r w:rsidR="003602A9" w:rsidRPr="00C23B34">
        <w:rPr>
          <w:rFonts w:ascii="Tahoma" w:hAnsi="Tahoma" w:cs="Tahoma"/>
          <w:b/>
          <w:sz w:val="20"/>
          <w:szCs w:val="20"/>
        </w:rPr>
        <w:t xml:space="preserve"> přílohu ZD.</w:t>
      </w:r>
      <w:r w:rsidR="003602A9" w:rsidRPr="0003222E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9185" w:type="dxa"/>
        <w:tblInd w:w="-5" w:type="dxa"/>
        <w:tblLook w:val="04A0" w:firstRow="1" w:lastRow="0" w:firstColumn="1" w:lastColumn="0" w:noHBand="0" w:noVBand="1"/>
      </w:tblPr>
      <w:tblGrid>
        <w:gridCol w:w="851"/>
        <w:gridCol w:w="7117"/>
        <w:gridCol w:w="1217"/>
      </w:tblGrid>
      <w:tr w:rsidR="003602A9" w14:paraId="33AE39D0" w14:textId="77777777" w:rsidTr="00252321">
        <w:tc>
          <w:tcPr>
            <w:tcW w:w="851" w:type="dxa"/>
            <w:shd w:val="clear" w:color="auto" w:fill="B8CCE4" w:themeFill="accent1" w:themeFillTint="66"/>
          </w:tcPr>
          <w:p w14:paraId="72094B7F" w14:textId="77777777" w:rsidR="003602A9" w:rsidRPr="0003222E" w:rsidRDefault="003602A9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 w:rsidRPr="0003222E">
              <w:rPr>
                <w:rFonts w:asciiTheme="minorHAnsi" w:hAnsiTheme="minorHAnsi"/>
                <w:b/>
                <w:lang w:eastAsia="en-US"/>
              </w:rPr>
              <w:t>Pol. č.:</w:t>
            </w:r>
          </w:p>
        </w:tc>
        <w:tc>
          <w:tcPr>
            <w:tcW w:w="7117" w:type="dxa"/>
            <w:shd w:val="clear" w:color="auto" w:fill="B8CCE4" w:themeFill="accent1" w:themeFillTint="66"/>
          </w:tcPr>
          <w:p w14:paraId="69A22E3C" w14:textId="7EB62665" w:rsidR="003602A9" w:rsidRPr="0003222E" w:rsidRDefault="009D78B5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 xml:space="preserve"> Popis položky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14:paraId="0DD4B19B" w14:textId="77777777" w:rsidR="003602A9" w:rsidRPr="00C75892" w:rsidRDefault="003602A9" w:rsidP="00252321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lang w:eastAsia="en-US"/>
              </w:rPr>
            </w:pPr>
            <w:r w:rsidRPr="00C75892">
              <w:rPr>
                <w:rFonts w:asciiTheme="minorHAnsi" w:hAnsiTheme="minorHAnsi"/>
                <w:b/>
                <w:lang w:eastAsia="en-US"/>
              </w:rPr>
              <w:t>Počet kusů</w:t>
            </w:r>
          </w:p>
        </w:tc>
      </w:tr>
      <w:tr w:rsidR="003602A9" w14:paraId="7940974D" w14:textId="77777777" w:rsidTr="0026064A">
        <w:trPr>
          <w:trHeight w:hRule="exact" w:val="600"/>
        </w:trPr>
        <w:tc>
          <w:tcPr>
            <w:tcW w:w="851" w:type="dxa"/>
            <w:vAlign w:val="center"/>
          </w:tcPr>
          <w:p w14:paraId="3DECA460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7117" w:type="dxa"/>
            <w:vAlign w:val="center"/>
          </w:tcPr>
          <w:p w14:paraId="2B4C56E4" w14:textId="7615068A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Server</w:t>
            </w:r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max. 1U, min. 64 GB RAM, 3x3,84 TB, </w:t>
            </w:r>
            <w:proofErr w:type="spellStart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>BootDrive</w:t>
            </w:r>
            <w:proofErr w:type="spellEnd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min 240 GB v RAID1, </w:t>
            </w:r>
            <w:proofErr w:type="spellStart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>DualCPU</w:t>
            </w:r>
            <w:proofErr w:type="spellEnd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max. 16 </w:t>
            </w:r>
            <w:proofErr w:type="spellStart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>core</w:t>
            </w:r>
            <w:proofErr w:type="spellEnd"/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>, min 2,8 GHz, 3x OS Windows Server, min. 5 let záruka</w:t>
            </w:r>
          </w:p>
        </w:tc>
        <w:tc>
          <w:tcPr>
            <w:tcW w:w="1217" w:type="dxa"/>
            <w:vAlign w:val="center"/>
          </w:tcPr>
          <w:p w14:paraId="2AAE3C00" w14:textId="6DC04E89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09A2AD47" w14:textId="77777777" w:rsidTr="0026064A">
        <w:trPr>
          <w:trHeight w:hRule="exact" w:val="477"/>
        </w:trPr>
        <w:tc>
          <w:tcPr>
            <w:tcW w:w="851" w:type="dxa"/>
            <w:vAlign w:val="center"/>
          </w:tcPr>
          <w:p w14:paraId="3DF953DE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7117" w:type="dxa"/>
            <w:vAlign w:val="center"/>
          </w:tcPr>
          <w:p w14:paraId="7A60A976" w14:textId="23AFC6AF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Záložní napájení</w:t>
            </w:r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UPS - min 2700 W / 3000 VA, komunikační karta</w:t>
            </w:r>
          </w:p>
        </w:tc>
        <w:tc>
          <w:tcPr>
            <w:tcW w:w="1217" w:type="dxa"/>
            <w:vAlign w:val="center"/>
          </w:tcPr>
          <w:p w14:paraId="6951FEA3" w14:textId="1184A18F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31B734D0" w14:textId="77777777" w:rsidTr="0026064A">
        <w:trPr>
          <w:trHeight w:hRule="exact" w:val="653"/>
        </w:trPr>
        <w:tc>
          <w:tcPr>
            <w:tcW w:w="851" w:type="dxa"/>
            <w:vAlign w:val="center"/>
          </w:tcPr>
          <w:p w14:paraId="40DE2C26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7117" w:type="dxa"/>
            <w:vAlign w:val="center"/>
          </w:tcPr>
          <w:p w14:paraId="7945A40F" w14:textId="371404CE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Zálohování dat</w:t>
            </w:r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NAS min. 4 HDD s kapacitou min. 8 TB, RIAD5, Podpora Microsoft365 zálohování</w:t>
            </w:r>
          </w:p>
        </w:tc>
        <w:tc>
          <w:tcPr>
            <w:tcW w:w="1217" w:type="dxa"/>
            <w:vAlign w:val="center"/>
          </w:tcPr>
          <w:p w14:paraId="7FB3D9CB" w14:textId="2B5B90FE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05CA0A80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5C71D0F9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7117" w:type="dxa"/>
            <w:vAlign w:val="center"/>
          </w:tcPr>
          <w:p w14:paraId="3DC40164" w14:textId="541F8B08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Licence</w:t>
            </w:r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SW</w:t>
            </w:r>
          </w:p>
        </w:tc>
        <w:tc>
          <w:tcPr>
            <w:tcW w:w="1217" w:type="dxa"/>
            <w:vAlign w:val="center"/>
          </w:tcPr>
          <w:p w14:paraId="23762083" w14:textId="4CE47753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4E1910FC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330179DD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7117" w:type="dxa"/>
            <w:vAlign w:val="center"/>
          </w:tcPr>
          <w:p w14:paraId="32D8E6ED" w14:textId="73C2825E" w:rsidR="003602A9" w:rsidRPr="003602A9" w:rsidRDefault="003602A9" w:rsidP="00794686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CSP Windows Server 2022 Standard - 16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Core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License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Pack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EDU</w:t>
            </w:r>
          </w:p>
        </w:tc>
        <w:tc>
          <w:tcPr>
            <w:tcW w:w="1217" w:type="dxa"/>
            <w:vAlign w:val="center"/>
          </w:tcPr>
          <w:p w14:paraId="461FD41C" w14:textId="71A00434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3602A9" w14:paraId="648D6190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32AD7315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7117" w:type="dxa"/>
            <w:vAlign w:val="center"/>
          </w:tcPr>
          <w:p w14:paraId="7285F64B" w14:textId="22CE2D56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2022 - 1 User CAL EDU</w:t>
            </w:r>
          </w:p>
        </w:tc>
        <w:tc>
          <w:tcPr>
            <w:tcW w:w="1217" w:type="dxa"/>
            <w:vAlign w:val="center"/>
          </w:tcPr>
          <w:p w14:paraId="184685F2" w14:textId="6216865F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3602A9" w14:paraId="53813A25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1EE4CA8C" w14:textId="77777777" w:rsidR="003602A9" w:rsidRPr="00BF2859" w:rsidRDefault="003602A9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7117" w:type="dxa"/>
            <w:vAlign w:val="center"/>
          </w:tcPr>
          <w:p w14:paraId="5C1309AE" w14:textId="152DCACC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Office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Std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2021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Sngl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LTSC EDU</w:t>
            </w:r>
          </w:p>
        </w:tc>
        <w:tc>
          <w:tcPr>
            <w:tcW w:w="1217" w:type="dxa"/>
            <w:vAlign w:val="center"/>
          </w:tcPr>
          <w:p w14:paraId="61675052" w14:textId="0D87BC23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3602A9" w14:paraId="4CC34A8F" w14:textId="77777777" w:rsidTr="0026064A">
        <w:trPr>
          <w:trHeight w:hRule="exact" w:val="567"/>
        </w:trPr>
        <w:tc>
          <w:tcPr>
            <w:tcW w:w="851" w:type="dxa"/>
            <w:vAlign w:val="center"/>
          </w:tcPr>
          <w:p w14:paraId="2E5C9A4C" w14:textId="444C2DCF" w:rsidR="003602A9" w:rsidRPr="00BF2859" w:rsidRDefault="0026064A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7117" w:type="dxa"/>
            <w:vAlign w:val="center"/>
          </w:tcPr>
          <w:p w14:paraId="36080476" w14:textId="6D12FA66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a migrace aplikačního serverového a datově-komunikačního prostředí, instalace PC a notebooků</w:t>
            </w:r>
            <w:r w:rsidR="003602A9"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stěhování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serverovny</w:t>
            </w:r>
            <w:proofErr w:type="spellEnd"/>
          </w:p>
        </w:tc>
        <w:tc>
          <w:tcPr>
            <w:tcW w:w="1217" w:type="dxa"/>
            <w:vAlign w:val="center"/>
          </w:tcPr>
          <w:p w14:paraId="6C9FE28E" w14:textId="623EDE06" w:rsidR="003602A9" w:rsidRPr="003602A9" w:rsidRDefault="0026064A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3602A9" w14:paraId="0625A78A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7B103C38" w14:textId="6ABF44B8" w:rsidR="003602A9" w:rsidRPr="00BF2859" w:rsidRDefault="0026064A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7117" w:type="dxa"/>
            <w:vAlign w:val="center"/>
          </w:tcPr>
          <w:p w14:paraId="7BBF3F93" w14:textId="79CA993B" w:rsidR="003602A9" w:rsidRPr="003602A9" w:rsidRDefault="00794686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projektoru a plátna, herní konzole a monitoru</w:t>
            </w:r>
          </w:p>
        </w:tc>
        <w:tc>
          <w:tcPr>
            <w:tcW w:w="1217" w:type="dxa"/>
            <w:vAlign w:val="center"/>
          </w:tcPr>
          <w:p w14:paraId="72F6EE6C" w14:textId="20D87768" w:rsidR="003602A9" w:rsidRPr="003602A9" w:rsidRDefault="0026064A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3602A9" w14:paraId="64315A39" w14:textId="77777777" w:rsidTr="0026064A">
        <w:trPr>
          <w:trHeight w:hRule="exact" w:val="597"/>
        </w:trPr>
        <w:tc>
          <w:tcPr>
            <w:tcW w:w="851" w:type="dxa"/>
            <w:vAlign w:val="center"/>
          </w:tcPr>
          <w:p w14:paraId="6D9907D0" w14:textId="3E9FB8CF" w:rsidR="003602A9" w:rsidRPr="00BF2859" w:rsidRDefault="0026064A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7117" w:type="dxa"/>
            <w:vAlign w:val="center"/>
          </w:tcPr>
          <w:p w14:paraId="44182681" w14:textId="091D580C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360° </w:t>
            </w:r>
            <w:r w:rsidR="00794686">
              <w:rPr>
                <w:rFonts w:ascii="Tahoma" w:hAnsi="Tahoma" w:cs="Tahoma"/>
                <w:color w:val="000000"/>
                <w:sz w:val="18"/>
                <w:szCs w:val="18"/>
              </w:rPr>
              <w:t xml:space="preserve">virtuální prohlídka nových veřejně přístupných prostor v Google </w:t>
            </w:r>
            <w:proofErr w:type="spellStart"/>
            <w:r w:rsidR="00794686">
              <w:rPr>
                <w:rFonts w:ascii="Tahoma" w:hAnsi="Tahoma" w:cs="Tahoma"/>
                <w:color w:val="000000"/>
                <w:sz w:val="18"/>
                <w:szCs w:val="18"/>
              </w:rPr>
              <w:t>Maps</w:t>
            </w:r>
            <w:proofErr w:type="spellEnd"/>
          </w:p>
        </w:tc>
        <w:tc>
          <w:tcPr>
            <w:tcW w:w="1217" w:type="dxa"/>
            <w:vAlign w:val="center"/>
          </w:tcPr>
          <w:p w14:paraId="6D8A0D69" w14:textId="2B69817C" w:rsidR="003602A9" w:rsidRPr="003602A9" w:rsidRDefault="0026064A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3602A9" w14:paraId="72D72FA2" w14:textId="77777777" w:rsidTr="0026064A">
        <w:trPr>
          <w:trHeight w:hRule="exact" w:val="705"/>
        </w:trPr>
        <w:tc>
          <w:tcPr>
            <w:tcW w:w="851" w:type="dxa"/>
            <w:vAlign w:val="center"/>
          </w:tcPr>
          <w:p w14:paraId="545F17E5" w14:textId="5BE1C618" w:rsidR="003602A9" w:rsidRPr="00BF2859" w:rsidRDefault="0026064A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11</w:t>
            </w:r>
          </w:p>
        </w:tc>
        <w:tc>
          <w:tcPr>
            <w:tcW w:w="7117" w:type="dxa"/>
            <w:vAlign w:val="center"/>
          </w:tcPr>
          <w:p w14:paraId="178A0ED5" w14:textId="014CA46B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STĚHOVÁNÍ SERVEROVNY - INSTALAČNÍ MATERIÁL, DATOVÝ ROZVADĚČ 12U, DATOVÝ ROZVADĚČ 32U</w:t>
            </w:r>
          </w:p>
        </w:tc>
        <w:tc>
          <w:tcPr>
            <w:tcW w:w="1217" w:type="dxa"/>
            <w:vAlign w:val="center"/>
          </w:tcPr>
          <w:p w14:paraId="2667AFFC" w14:textId="2D09CB26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6867D797" w14:textId="77777777" w:rsidTr="0026064A">
        <w:trPr>
          <w:trHeight w:hRule="exact" w:val="574"/>
        </w:trPr>
        <w:tc>
          <w:tcPr>
            <w:tcW w:w="851" w:type="dxa"/>
            <w:vAlign w:val="center"/>
          </w:tcPr>
          <w:p w14:paraId="444B58EE" w14:textId="7342A887" w:rsidR="003602A9" w:rsidRPr="00BF2859" w:rsidRDefault="0026064A" w:rsidP="003602A9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7117" w:type="dxa"/>
            <w:vAlign w:val="center"/>
          </w:tcPr>
          <w:p w14:paraId="16CC6382" w14:textId="6BC32B79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L3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switch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24 1Gbit portů, 2xSFP+ a 2x 10Gbit RJ45 porty, záruka na dobu životnosti NBD</w:t>
            </w:r>
          </w:p>
        </w:tc>
        <w:tc>
          <w:tcPr>
            <w:tcW w:w="1217" w:type="dxa"/>
            <w:vAlign w:val="center"/>
          </w:tcPr>
          <w:p w14:paraId="3A123AD5" w14:textId="57F4E70F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0E27762A" w14:textId="77777777" w:rsidTr="0026064A">
        <w:trPr>
          <w:trHeight w:hRule="exact" w:val="593"/>
        </w:trPr>
        <w:tc>
          <w:tcPr>
            <w:tcW w:w="851" w:type="dxa"/>
            <w:vAlign w:val="center"/>
          </w:tcPr>
          <w:p w14:paraId="72C6B05E" w14:textId="6DD64CD8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7117" w:type="dxa"/>
            <w:vAlign w:val="center"/>
          </w:tcPr>
          <w:p w14:paraId="13FDC0DC" w14:textId="69510436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L3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switch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48 1Gbit portů, 2xSFP+ a 2x 10Gbit RJ45 porty, záruka na dobu životnosti NBD</w:t>
            </w:r>
          </w:p>
        </w:tc>
        <w:tc>
          <w:tcPr>
            <w:tcW w:w="1217" w:type="dxa"/>
            <w:vAlign w:val="center"/>
          </w:tcPr>
          <w:p w14:paraId="08DC8002" w14:textId="0D8B2317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6BE4CFAE" w14:textId="77777777" w:rsidTr="0026064A">
        <w:trPr>
          <w:trHeight w:hRule="exact" w:val="628"/>
        </w:trPr>
        <w:tc>
          <w:tcPr>
            <w:tcW w:w="851" w:type="dxa"/>
            <w:vAlign w:val="center"/>
          </w:tcPr>
          <w:p w14:paraId="1AECEDE5" w14:textId="5C471D93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7117" w:type="dxa"/>
            <w:vAlign w:val="center"/>
          </w:tcPr>
          <w:p w14:paraId="5A056172" w14:textId="2DCDD0D8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PC DO VÝPŮJČÍ PULT A DO ZÁZEMÍ PRACOVNÍKŮ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AiO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24", CPU min. 14000 bodů, min. 8GB RAM, min. 256GB RAM</w:t>
            </w:r>
          </w:p>
        </w:tc>
        <w:tc>
          <w:tcPr>
            <w:tcW w:w="1217" w:type="dxa"/>
            <w:vAlign w:val="center"/>
          </w:tcPr>
          <w:p w14:paraId="1B7829B5" w14:textId="4869029B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3602A9" w14:paraId="72D3F58B" w14:textId="77777777" w:rsidTr="0026064A">
        <w:trPr>
          <w:trHeight w:hRule="exact" w:val="506"/>
        </w:trPr>
        <w:tc>
          <w:tcPr>
            <w:tcW w:w="851" w:type="dxa"/>
            <w:vAlign w:val="center"/>
          </w:tcPr>
          <w:p w14:paraId="440038A0" w14:textId="3D74A687" w:rsidR="003602A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7117" w:type="dxa"/>
            <w:vAlign w:val="center"/>
          </w:tcPr>
          <w:p w14:paraId="4684DC17" w14:textId="7F95D350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BAREVNÁ LASEROVÁ MULTIFUNKČNÍ TISKÁRNA - barevná, A4, min. 20 str./min., USB. LAN, min. 30000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str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/měsíc</w:t>
            </w:r>
          </w:p>
        </w:tc>
        <w:tc>
          <w:tcPr>
            <w:tcW w:w="1217" w:type="dxa"/>
            <w:vAlign w:val="center"/>
          </w:tcPr>
          <w:p w14:paraId="71FC3040" w14:textId="60FA013D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51CBE4F5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487FBDB9" w14:textId="1A3513EC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7117" w:type="dxa"/>
            <w:vAlign w:val="center"/>
          </w:tcPr>
          <w:p w14:paraId="3A840047" w14:textId="720E7033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TERMOTISKÁRNA - LAN, řezačka</w:t>
            </w:r>
          </w:p>
        </w:tc>
        <w:tc>
          <w:tcPr>
            <w:tcW w:w="1217" w:type="dxa"/>
            <w:vAlign w:val="center"/>
          </w:tcPr>
          <w:p w14:paraId="750B6919" w14:textId="49200F02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10FA42BF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161B7508" w14:textId="0CCFAC49" w:rsidR="003602A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7117" w:type="dxa"/>
            <w:vAlign w:val="center"/>
          </w:tcPr>
          <w:p w14:paraId="6B5B8AD9" w14:textId="6DEC8BDA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LAMINÁTOR -  A4, rychlost 30 cm/min., max.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tl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fólie</w:t>
            </w:r>
            <w:proofErr w:type="gram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125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mic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17" w:type="dxa"/>
            <w:vAlign w:val="center"/>
          </w:tcPr>
          <w:p w14:paraId="31EA9F9E" w14:textId="65D27ACE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7C64A2AB" w14:textId="77777777" w:rsidTr="0026064A">
        <w:trPr>
          <w:trHeight w:hRule="exact" w:val="630"/>
        </w:trPr>
        <w:tc>
          <w:tcPr>
            <w:tcW w:w="851" w:type="dxa"/>
            <w:vAlign w:val="center"/>
          </w:tcPr>
          <w:p w14:paraId="6BDF64C3" w14:textId="2AB4AEEC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18</w:t>
            </w:r>
          </w:p>
        </w:tc>
        <w:tc>
          <w:tcPr>
            <w:tcW w:w="7117" w:type="dxa"/>
            <w:vAlign w:val="center"/>
          </w:tcPr>
          <w:p w14:paraId="77880296" w14:textId="56BE0E32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ČTEČKA ČÁROVÝCH KÓDŮ - USB, 2m kabel, stojan, váha do 1250g, mechanická odolnost, 5 let záruka</w:t>
            </w:r>
          </w:p>
        </w:tc>
        <w:tc>
          <w:tcPr>
            <w:tcW w:w="1217" w:type="dxa"/>
            <w:vAlign w:val="center"/>
          </w:tcPr>
          <w:p w14:paraId="37D8348C" w14:textId="55ED1891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3602A9" w14:paraId="5577903A" w14:textId="77777777" w:rsidTr="0026064A">
        <w:trPr>
          <w:trHeight w:hRule="exact" w:val="553"/>
        </w:trPr>
        <w:tc>
          <w:tcPr>
            <w:tcW w:w="851" w:type="dxa"/>
            <w:vAlign w:val="center"/>
          </w:tcPr>
          <w:p w14:paraId="3BC162B9" w14:textId="6116AE2A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7117" w:type="dxa"/>
            <w:vAlign w:val="center"/>
          </w:tcPr>
          <w:p w14:paraId="4A55937C" w14:textId="03D45283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PC DO VÝPŮJČNÍHO PROSTORU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AiO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24", CPU min. 14000 bodů, min. 8GB RAM, min. 256GB RAM</w:t>
            </w:r>
          </w:p>
        </w:tc>
        <w:tc>
          <w:tcPr>
            <w:tcW w:w="1217" w:type="dxa"/>
            <w:vAlign w:val="center"/>
          </w:tcPr>
          <w:p w14:paraId="5007C759" w14:textId="347F2BC5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3602A9" w14:paraId="17979D53" w14:textId="77777777" w:rsidTr="0026064A">
        <w:trPr>
          <w:trHeight w:hRule="exact" w:val="576"/>
        </w:trPr>
        <w:tc>
          <w:tcPr>
            <w:tcW w:w="851" w:type="dxa"/>
            <w:vAlign w:val="center"/>
          </w:tcPr>
          <w:p w14:paraId="66E4D450" w14:textId="16DB3C52" w:rsidR="003602A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7117" w:type="dxa"/>
            <w:vAlign w:val="center"/>
          </w:tcPr>
          <w:p w14:paraId="0DC50C71" w14:textId="0DBEEA67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DLP Projektor - 3000lm,FHD,HDMI,</w:t>
            </w:r>
            <w:proofErr w:type="gram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USB,repro</w:t>
            </w:r>
            <w:proofErr w:type="gram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, 3 roky záruka</w:t>
            </w:r>
          </w:p>
        </w:tc>
        <w:tc>
          <w:tcPr>
            <w:tcW w:w="1217" w:type="dxa"/>
            <w:vAlign w:val="center"/>
          </w:tcPr>
          <w:p w14:paraId="5B7AF862" w14:textId="76C4A3B8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6D2106C3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2E7B24D6" w14:textId="3D5762A6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7117" w:type="dxa"/>
            <w:vAlign w:val="center"/>
          </w:tcPr>
          <w:p w14:paraId="69016FA7" w14:textId="70C9CDA4" w:rsidR="003602A9" w:rsidRPr="003602A9" w:rsidRDefault="003602A9" w:rsidP="00794686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Držák projektoru s teleskop. Tyčí</w:t>
            </w:r>
          </w:p>
        </w:tc>
        <w:tc>
          <w:tcPr>
            <w:tcW w:w="1217" w:type="dxa"/>
            <w:vAlign w:val="center"/>
          </w:tcPr>
          <w:p w14:paraId="77254DA7" w14:textId="0699C6FF" w:rsidR="003602A9" w:rsidRPr="003602A9" w:rsidRDefault="003602A9" w:rsidP="003602A9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380FCD6B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270D53DD" w14:textId="59620341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7117" w:type="dxa"/>
            <w:vAlign w:val="center"/>
          </w:tcPr>
          <w:p w14:paraId="363B8F5F" w14:textId="5473E154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Nástěnné projekční plátno (16:9)</w:t>
            </w:r>
          </w:p>
        </w:tc>
        <w:tc>
          <w:tcPr>
            <w:tcW w:w="1217" w:type="dxa"/>
            <w:vAlign w:val="center"/>
          </w:tcPr>
          <w:p w14:paraId="25F80CCD" w14:textId="75CE8531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3602A9" w14:paraId="1A219924" w14:textId="77777777" w:rsidTr="0026064A">
        <w:trPr>
          <w:trHeight w:hRule="exact" w:val="610"/>
        </w:trPr>
        <w:tc>
          <w:tcPr>
            <w:tcW w:w="851" w:type="dxa"/>
            <w:vAlign w:val="center"/>
          </w:tcPr>
          <w:p w14:paraId="51485D82" w14:textId="15E812CC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7117" w:type="dxa"/>
            <w:vAlign w:val="center"/>
          </w:tcPr>
          <w:p w14:paraId="64BDDA25" w14:textId="0ED8A51C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NOTEBOOKY DO EDUKAČNÍCH PROSTOR Notebook 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fullHD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, CPU min 10000 bodů, SSD 512, 8GB RAM, 3 roky NBD</w:t>
            </w:r>
          </w:p>
        </w:tc>
        <w:tc>
          <w:tcPr>
            <w:tcW w:w="1217" w:type="dxa"/>
            <w:vAlign w:val="center"/>
          </w:tcPr>
          <w:p w14:paraId="6266BB05" w14:textId="292B5938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3602A9" w14:paraId="70D457F3" w14:textId="77777777" w:rsidTr="0026064A">
        <w:trPr>
          <w:trHeight w:hRule="exact" w:val="397"/>
        </w:trPr>
        <w:tc>
          <w:tcPr>
            <w:tcW w:w="851" w:type="dxa"/>
            <w:vAlign w:val="center"/>
          </w:tcPr>
          <w:p w14:paraId="15FCCA41" w14:textId="5BD607F5" w:rsidR="003602A9" w:rsidRPr="00BF2859" w:rsidRDefault="0026064A" w:rsidP="003602A9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7117" w:type="dxa"/>
            <w:vAlign w:val="center"/>
          </w:tcPr>
          <w:p w14:paraId="63A5137D" w14:textId="7F0A6FF7" w:rsidR="003602A9" w:rsidRPr="003602A9" w:rsidRDefault="003602A9" w:rsidP="0079468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Dobíjecí skříň na 10 notebooků</w:t>
            </w:r>
          </w:p>
        </w:tc>
        <w:tc>
          <w:tcPr>
            <w:tcW w:w="1217" w:type="dxa"/>
            <w:vAlign w:val="center"/>
          </w:tcPr>
          <w:p w14:paraId="4EE98D08" w14:textId="2996672B" w:rsidR="003602A9" w:rsidRPr="003602A9" w:rsidRDefault="003602A9" w:rsidP="003602A9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27AC4" w14:paraId="58489D5F" w14:textId="77777777" w:rsidTr="00A27AC4">
        <w:trPr>
          <w:trHeight w:hRule="exact" w:val="901"/>
        </w:trPr>
        <w:tc>
          <w:tcPr>
            <w:tcW w:w="851" w:type="dxa"/>
            <w:vAlign w:val="center"/>
          </w:tcPr>
          <w:p w14:paraId="1D3F02A3" w14:textId="6027CCF0" w:rsidR="00A27AC4" w:rsidRPr="00BF2859" w:rsidRDefault="00A27AC4" w:rsidP="00A27AC4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7117" w:type="dxa"/>
            <w:vAlign w:val="center"/>
          </w:tcPr>
          <w:p w14:paraId="72AFD179" w14:textId="528AD61B" w:rsidR="00A27AC4" w:rsidRPr="003602A9" w:rsidRDefault="00A27AC4" w:rsidP="00A27AC4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27AC4">
              <w:rPr>
                <w:rFonts w:ascii="Tahoma" w:hAnsi="Tahoma" w:cs="Tahoma"/>
                <w:sz w:val="18"/>
                <w:szCs w:val="18"/>
              </w:rPr>
              <w:t xml:space="preserve">Herní PC - minimální požadavky - CPU 15000 bodů, 6 jader, 16GB RAM, Disk 2TB </w:t>
            </w:r>
            <w:proofErr w:type="gramStart"/>
            <w:r w:rsidRPr="00A27AC4">
              <w:rPr>
                <w:rFonts w:ascii="Tahoma" w:hAnsi="Tahoma" w:cs="Tahoma"/>
                <w:sz w:val="18"/>
                <w:szCs w:val="18"/>
              </w:rPr>
              <w:t xml:space="preserve">M.2 </w:t>
            </w:r>
            <w:proofErr w:type="spellStart"/>
            <w:r w:rsidRPr="00A27AC4">
              <w:rPr>
                <w:rFonts w:ascii="Tahoma" w:hAnsi="Tahoma" w:cs="Tahoma"/>
                <w:sz w:val="18"/>
                <w:szCs w:val="18"/>
              </w:rPr>
              <w:t>NVMe</w:t>
            </w:r>
            <w:proofErr w:type="spellEnd"/>
            <w:proofErr w:type="gramEnd"/>
            <w:r w:rsidRPr="00A27AC4">
              <w:rPr>
                <w:rFonts w:ascii="Tahoma" w:hAnsi="Tahoma" w:cs="Tahoma"/>
                <w:sz w:val="18"/>
                <w:szCs w:val="18"/>
              </w:rPr>
              <w:t>, Grafika 4GB, DVD, Licence Windows Pro, USB klávesnice a myš, 3 roky záruka se zásahem do druhého pracovního dne u zákazníka</w:t>
            </w:r>
          </w:p>
        </w:tc>
        <w:tc>
          <w:tcPr>
            <w:tcW w:w="1217" w:type="dxa"/>
            <w:vAlign w:val="center"/>
          </w:tcPr>
          <w:p w14:paraId="5E03F130" w14:textId="6E1B4862" w:rsidR="00A27AC4" w:rsidRPr="003602A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27AC4" w14:paraId="2C55F1F6" w14:textId="77777777" w:rsidTr="0026064A">
        <w:trPr>
          <w:trHeight w:hRule="exact" w:val="399"/>
        </w:trPr>
        <w:tc>
          <w:tcPr>
            <w:tcW w:w="851" w:type="dxa"/>
            <w:vAlign w:val="center"/>
          </w:tcPr>
          <w:p w14:paraId="74CA24AB" w14:textId="5F4F1103" w:rsidR="00A27AC4" w:rsidRPr="00BF2859" w:rsidRDefault="00A27AC4" w:rsidP="00A27AC4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7117" w:type="dxa"/>
            <w:vAlign w:val="center"/>
          </w:tcPr>
          <w:p w14:paraId="7FF9469F" w14:textId="4FD9A3FF" w:rsidR="00A27AC4" w:rsidRPr="003602A9" w:rsidRDefault="00A27AC4" w:rsidP="00A27AC4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27AC4">
              <w:rPr>
                <w:rFonts w:ascii="Tahoma" w:hAnsi="Tahoma" w:cs="Tahoma"/>
                <w:sz w:val="18"/>
                <w:szCs w:val="18"/>
              </w:rPr>
              <w:t>Herní ovladač do USB</w:t>
            </w:r>
          </w:p>
        </w:tc>
        <w:tc>
          <w:tcPr>
            <w:tcW w:w="1217" w:type="dxa"/>
            <w:vAlign w:val="center"/>
          </w:tcPr>
          <w:p w14:paraId="19174244" w14:textId="1023C3E3" w:rsidR="00A27AC4" w:rsidRPr="003602A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A27AC4" w14:paraId="399CDD7B" w14:textId="77777777" w:rsidTr="0026064A">
        <w:trPr>
          <w:trHeight w:val="473"/>
        </w:trPr>
        <w:tc>
          <w:tcPr>
            <w:tcW w:w="851" w:type="dxa"/>
            <w:vAlign w:val="center"/>
          </w:tcPr>
          <w:p w14:paraId="78303A3D" w14:textId="7D32E4A1" w:rsidR="00A27AC4" w:rsidRPr="00BF2859" w:rsidRDefault="00A27AC4" w:rsidP="00A27AC4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7117" w:type="dxa"/>
            <w:vAlign w:val="center"/>
          </w:tcPr>
          <w:p w14:paraId="61742D9C" w14:textId="7534417A" w:rsidR="00A27AC4" w:rsidRPr="003602A9" w:rsidRDefault="00A27AC4" w:rsidP="00A27AC4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Monitor herní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min. 43", 4K, min 120Hz, HDMI, max. 5ms odezva, záruka 3 roky</w:t>
            </w:r>
          </w:p>
        </w:tc>
        <w:tc>
          <w:tcPr>
            <w:tcW w:w="1217" w:type="dxa"/>
            <w:vAlign w:val="center"/>
          </w:tcPr>
          <w:p w14:paraId="4106B6BA" w14:textId="315D8C6F" w:rsidR="00A27AC4" w:rsidRPr="003602A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27AC4" w14:paraId="5C79A8A2" w14:textId="77777777" w:rsidTr="0026064A">
        <w:trPr>
          <w:trHeight w:val="454"/>
        </w:trPr>
        <w:tc>
          <w:tcPr>
            <w:tcW w:w="851" w:type="dxa"/>
            <w:vAlign w:val="center"/>
          </w:tcPr>
          <w:p w14:paraId="51E97E57" w14:textId="1920360A" w:rsidR="00A27AC4" w:rsidRPr="00BF2859" w:rsidRDefault="00A27AC4" w:rsidP="00A27AC4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28</w:t>
            </w:r>
          </w:p>
        </w:tc>
        <w:tc>
          <w:tcPr>
            <w:tcW w:w="7117" w:type="dxa"/>
            <w:vAlign w:val="center"/>
          </w:tcPr>
          <w:p w14:paraId="0137D914" w14:textId="59C85041" w:rsidR="00A27AC4" w:rsidRPr="003602A9" w:rsidRDefault="00A27AC4" w:rsidP="00A27AC4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3D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tiskárna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tisková plocha min 300x480x600mm, uzavřená konstrukce</w:t>
            </w:r>
          </w:p>
        </w:tc>
        <w:tc>
          <w:tcPr>
            <w:tcW w:w="1217" w:type="dxa"/>
            <w:vAlign w:val="center"/>
          </w:tcPr>
          <w:p w14:paraId="568F8F4F" w14:textId="5D9B243E" w:rsidR="00A27AC4" w:rsidRPr="003602A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27AC4" w14:paraId="57F5D400" w14:textId="77777777" w:rsidTr="0026064A">
        <w:trPr>
          <w:trHeight w:val="382"/>
        </w:trPr>
        <w:tc>
          <w:tcPr>
            <w:tcW w:w="851" w:type="dxa"/>
            <w:vAlign w:val="center"/>
          </w:tcPr>
          <w:p w14:paraId="4247397A" w14:textId="22C0F85A" w:rsidR="00A27AC4" w:rsidRPr="00BF2859" w:rsidRDefault="00A27AC4" w:rsidP="00A27AC4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29</w:t>
            </w:r>
          </w:p>
        </w:tc>
        <w:tc>
          <w:tcPr>
            <w:tcW w:w="7117" w:type="dxa"/>
            <w:vAlign w:val="center"/>
          </w:tcPr>
          <w:p w14:paraId="312830DC" w14:textId="22203154" w:rsidR="00A27AC4" w:rsidRPr="003602A9" w:rsidRDefault="00A27AC4" w:rsidP="00A27AC4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PŘÍSTUPOVÝ BOD WI-FI 2,4/5GHz 802.11b/g/n/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ac</w:t>
            </w:r>
            <w:proofErr w:type="spellEnd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AP/</w:t>
            </w:r>
            <w:proofErr w:type="spellStart"/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HotSpot</w:t>
            </w:r>
            <w:proofErr w:type="spellEnd"/>
          </w:p>
        </w:tc>
        <w:tc>
          <w:tcPr>
            <w:tcW w:w="1217" w:type="dxa"/>
            <w:vAlign w:val="center"/>
          </w:tcPr>
          <w:p w14:paraId="6DE727FC" w14:textId="536F5726" w:rsidR="00A27AC4" w:rsidRPr="003602A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</w:tbl>
    <w:p w14:paraId="6A726A5E" w14:textId="77777777" w:rsidR="003602A9" w:rsidRPr="00C24D0B" w:rsidRDefault="003602A9" w:rsidP="003602A9">
      <w:pPr>
        <w:rPr>
          <w:b/>
        </w:rPr>
      </w:pPr>
    </w:p>
    <w:p w14:paraId="004743D9" w14:textId="02C7B54C" w:rsidR="00246662" w:rsidRPr="00582A0F" w:rsidRDefault="00246662" w:rsidP="00582A0F">
      <w:pPr>
        <w:suppressAutoHyphens w:val="0"/>
        <w:rPr>
          <w:b/>
        </w:rPr>
      </w:pPr>
      <w:bookmarkStart w:id="0" w:name="_GoBack"/>
      <w:bookmarkEnd w:id="0"/>
    </w:p>
    <w:sectPr w:rsidR="00246662" w:rsidRPr="00582A0F" w:rsidSect="00C27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636F34" w16cid:durableId="23BD4FE2"/>
  <w16cid:commentId w16cid:paraId="50D46CA8" w16cid:durableId="23BD33B0"/>
  <w16cid:commentId w16cid:paraId="1E239353" w16cid:durableId="23BD3530"/>
  <w16cid:commentId w16cid:paraId="7FB84334" w16cid:durableId="23BD391E"/>
  <w16cid:commentId w16cid:paraId="721B33BF" w16cid:durableId="23BD389B"/>
  <w16cid:commentId w16cid:paraId="6B2D66D6" w16cid:durableId="23BD3BCA"/>
  <w16cid:commentId w16cid:paraId="1CAD7D09" w16cid:durableId="23BD3CA7"/>
  <w16cid:commentId w16cid:paraId="14804070" w16cid:durableId="23BEB0FF"/>
  <w16cid:commentId w16cid:paraId="4733F152" w16cid:durableId="23BD446C"/>
  <w16cid:commentId w16cid:paraId="65D29174" w16cid:durableId="23BEB33D"/>
  <w16cid:commentId w16cid:paraId="756B7757" w16cid:durableId="23BD4F8E"/>
  <w16cid:commentId w16cid:paraId="70882EA8" w16cid:durableId="23BEAFC7"/>
  <w16cid:commentId w16cid:paraId="7CA9F278" w16cid:durableId="23BEAF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9ABFC" w14:textId="77777777" w:rsidR="006F78F5" w:rsidRDefault="006F78F5" w:rsidP="002176BE">
      <w:pPr>
        <w:spacing w:after="0" w:line="240" w:lineRule="auto"/>
      </w:pPr>
      <w:r>
        <w:separator/>
      </w:r>
    </w:p>
  </w:endnote>
  <w:endnote w:type="continuationSeparator" w:id="0">
    <w:p w14:paraId="0867AA12" w14:textId="77777777" w:rsidR="006F78F5" w:rsidRDefault="006F78F5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A0F">
              <w:rPr>
                <w:b/>
                <w:bCs/>
                <w:noProof/>
              </w:rPr>
              <w:t>- 2 -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A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9218C" w14:textId="77777777" w:rsidR="006F78F5" w:rsidRDefault="006F78F5" w:rsidP="002176BE">
      <w:pPr>
        <w:spacing w:after="0" w:line="240" w:lineRule="auto"/>
      </w:pPr>
      <w:r>
        <w:separator/>
      </w:r>
    </w:p>
  </w:footnote>
  <w:footnote w:type="continuationSeparator" w:id="0">
    <w:p w14:paraId="5E9F0F00" w14:textId="77777777" w:rsidR="006F78F5" w:rsidRDefault="006F78F5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>
    <w:pPr>
      <w:pStyle w:val="Zhlav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4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7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2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57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2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2"/>
  </w:num>
  <w:num w:numId="5">
    <w:abstractNumId w:val="35"/>
  </w:num>
  <w:num w:numId="6">
    <w:abstractNumId w:val="27"/>
  </w:num>
  <w:num w:numId="7">
    <w:abstractNumId w:val="24"/>
  </w:num>
  <w:num w:numId="8">
    <w:abstractNumId w:val="47"/>
  </w:num>
  <w:num w:numId="9">
    <w:abstractNumId w:val="5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58"/>
  </w:num>
  <w:num w:numId="15">
    <w:abstractNumId w:val="26"/>
  </w:num>
  <w:num w:numId="16">
    <w:abstractNumId w:val="10"/>
  </w:num>
  <w:num w:numId="17">
    <w:abstractNumId w:val="45"/>
  </w:num>
  <w:num w:numId="18">
    <w:abstractNumId w:val="36"/>
  </w:num>
  <w:num w:numId="19">
    <w:abstractNumId w:val="40"/>
  </w:num>
  <w:num w:numId="20">
    <w:abstractNumId w:val="60"/>
  </w:num>
  <w:num w:numId="21">
    <w:abstractNumId w:val="46"/>
  </w:num>
  <w:num w:numId="22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3"/>
  </w:num>
  <w:num w:numId="25">
    <w:abstractNumId w:val="48"/>
  </w:num>
  <w:num w:numId="26">
    <w:abstractNumId w:val="18"/>
  </w:num>
  <w:num w:numId="27">
    <w:abstractNumId w:val="50"/>
  </w:num>
  <w:num w:numId="28">
    <w:abstractNumId w:val="51"/>
  </w:num>
  <w:num w:numId="29">
    <w:abstractNumId w:val="37"/>
  </w:num>
  <w:num w:numId="30">
    <w:abstractNumId w:val="53"/>
  </w:num>
  <w:num w:numId="31">
    <w:abstractNumId w:val="44"/>
  </w:num>
  <w:num w:numId="32">
    <w:abstractNumId w:val="31"/>
  </w:num>
  <w:num w:numId="33">
    <w:abstractNumId w:val="15"/>
  </w:num>
  <w:num w:numId="34">
    <w:abstractNumId w:val="61"/>
  </w:num>
  <w:num w:numId="35">
    <w:abstractNumId w:val="5"/>
  </w:num>
  <w:num w:numId="36">
    <w:abstractNumId w:val="55"/>
  </w:num>
  <w:num w:numId="37">
    <w:abstractNumId w:val="13"/>
  </w:num>
  <w:num w:numId="38">
    <w:abstractNumId w:val="41"/>
  </w:num>
  <w:num w:numId="39">
    <w:abstractNumId w:val="30"/>
  </w:num>
  <w:num w:numId="40">
    <w:abstractNumId w:val="59"/>
  </w:num>
  <w:num w:numId="41">
    <w:abstractNumId w:val="38"/>
  </w:num>
  <w:num w:numId="42">
    <w:abstractNumId w:val="57"/>
  </w:num>
  <w:num w:numId="43">
    <w:abstractNumId w:val="33"/>
  </w:num>
  <w:num w:numId="44">
    <w:abstractNumId w:val="34"/>
  </w:num>
  <w:num w:numId="45">
    <w:abstractNumId w:val="14"/>
  </w:num>
  <w:num w:numId="46">
    <w:abstractNumId w:val="52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2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49"/>
  </w:num>
  <w:num w:numId="58">
    <w:abstractNumId w:val="62"/>
  </w:num>
  <w:num w:numId="59">
    <w:abstractNumId w:val="12"/>
  </w:num>
  <w:num w:numId="60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B5069"/>
    <w:rsid w:val="000C5D0A"/>
    <w:rsid w:val="000D3DD8"/>
    <w:rsid w:val="000D3F11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A1D97"/>
    <w:rsid w:val="001A3027"/>
    <w:rsid w:val="001A4803"/>
    <w:rsid w:val="001B2B20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62DB"/>
    <w:rsid w:val="002176BE"/>
    <w:rsid w:val="00221F6F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89D"/>
    <w:rsid w:val="002A7FC9"/>
    <w:rsid w:val="002B2403"/>
    <w:rsid w:val="002B3B6C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E7F12"/>
    <w:rsid w:val="004028EA"/>
    <w:rsid w:val="0040502A"/>
    <w:rsid w:val="00411D23"/>
    <w:rsid w:val="0041255C"/>
    <w:rsid w:val="0042408F"/>
    <w:rsid w:val="00435D12"/>
    <w:rsid w:val="00440E81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C21EF"/>
    <w:rsid w:val="004C55D2"/>
    <w:rsid w:val="004D0A7D"/>
    <w:rsid w:val="004D1A03"/>
    <w:rsid w:val="004D4D91"/>
    <w:rsid w:val="004D55B3"/>
    <w:rsid w:val="004E2ACD"/>
    <w:rsid w:val="004E661F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70A59"/>
    <w:rsid w:val="00571979"/>
    <w:rsid w:val="00582A0F"/>
    <w:rsid w:val="005912B1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3DF2"/>
    <w:rsid w:val="00644263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6F78F5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72ED1"/>
    <w:rsid w:val="00777F4F"/>
    <w:rsid w:val="0078075C"/>
    <w:rsid w:val="00781F68"/>
    <w:rsid w:val="00782B96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350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446B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6E0E"/>
    <w:rsid w:val="00B87BA2"/>
    <w:rsid w:val="00B95C04"/>
    <w:rsid w:val="00B95D09"/>
    <w:rsid w:val="00B97464"/>
    <w:rsid w:val="00BA0A32"/>
    <w:rsid w:val="00BA55A5"/>
    <w:rsid w:val="00BB76FA"/>
    <w:rsid w:val="00BD439A"/>
    <w:rsid w:val="00BE1223"/>
    <w:rsid w:val="00BE4F95"/>
    <w:rsid w:val="00BE6270"/>
    <w:rsid w:val="00BF445A"/>
    <w:rsid w:val="00BF7BC9"/>
    <w:rsid w:val="00C00C6A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7969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8029F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706F"/>
    <w:rsid w:val="00D37317"/>
    <w:rsid w:val="00D37C7B"/>
    <w:rsid w:val="00D4095A"/>
    <w:rsid w:val="00D40976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E68"/>
    <w:rsid w:val="00DE2A2E"/>
    <w:rsid w:val="00DE568E"/>
    <w:rsid w:val="00E119CC"/>
    <w:rsid w:val="00E14FCB"/>
    <w:rsid w:val="00E209B3"/>
    <w:rsid w:val="00E20F65"/>
    <w:rsid w:val="00E214D0"/>
    <w:rsid w:val="00E2333D"/>
    <w:rsid w:val="00E25DD0"/>
    <w:rsid w:val="00E336C1"/>
    <w:rsid w:val="00E3548C"/>
    <w:rsid w:val="00E378FD"/>
    <w:rsid w:val="00E406BB"/>
    <w:rsid w:val="00E5366D"/>
    <w:rsid w:val="00E5570C"/>
    <w:rsid w:val="00E62CE1"/>
    <w:rsid w:val="00E631BE"/>
    <w:rsid w:val="00E64B3E"/>
    <w:rsid w:val="00E71773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3FC17-9CC5-412D-82D4-4CE5886E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2023-01-26T13:03:00Z</dcterms:created>
  <dcterms:modified xsi:type="dcterms:W3CDTF">2023-01-26T13:03:00Z</dcterms:modified>
</cp:coreProperties>
</file>